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366661A7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C45EDE" w:rsidRPr="00617433">
        <w:rPr>
          <w:rFonts w:ascii="Calibri" w:hAnsi="Calibri" w:cs="Calibri"/>
          <w:bCs/>
          <w:sz w:val="24"/>
        </w:rPr>
        <w:t>0911</w:t>
      </w:r>
      <w:r w:rsidRPr="00617433">
        <w:rPr>
          <w:rFonts w:ascii="Calibri" w:hAnsi="Calibri" w:cs="Calibri"/>
          <w:bCs/>
          <w:sz w:val="24"/>
        </w:rPr>
        <w:t>/202</w:t>
      </w:r>
      <w:r w:rsidR="003618FC" w:rsidRPr="00617433">
        <w:rPr>
          <w:rFonts w:ascii="Calibri" w:hAnsi="Calibri" w:cs="Calibri"/>
          <w:bCs/>
          <w:sz w:val="24"/>
        </w:rPr>
        <w:t>5</w:t>
      </w:r>
    </w:p>
    <w:p w14:paraId="476DAA2D" w14:textId="5A9519B7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501C569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B5338" w:rsidRPr="00EB5338">
        <w:rPr>
          <w:rFonts w:ascii="Calibri" w:hAnsi="Calibri" w:cs="Calibri"/>
          <w:sz w:val="22"/>
          <w:szCs w:val="22"/>
        </w:rPr>
        <w:t>CI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BEBD32F" w14:textId="77777777" w:rsidR="00EB5338" w:rsidRDefault="00EB5338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0FFF304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121EF8FA" w:rsidR="00746E60" w:rsidRDefault="002C311B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617433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2E08A5FD" w14:textId="3A0DA8CF" w:rsidR="00EB5338" w:rsidRDefault="00EB5338" w:rsidP="00EB5338">
      <w:pPr>
        <w:ind w:right="27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</w:t>
      </w:r>
      <w:r>
        <w:rPr>
          <w:rFonts w:ascii="Calibri" w:hAnsi="Calibri" w:cs="Calibri"/>
        </w:rPr>
        <w:t xml:space="preserve">                                                                        ALCANCE VIBE TDA</w:t>
      </w:r>
    </w:p>
    <w:p w14:paraId="5E38151E" w14:textId="52D042DE" w:rsidR="00EB5338" w:rsidRDefault="00EB5338" w:rsidP="00EB5338">
      <w:pPr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Estado de Santa </w:t>
      </w:r>
      <w:r w:rsidRPr="00EB5338">
        <w:rPr>
          <w:rFonts w:ascii="Calibri" w:hAnsi="Calibri" w:cs="Calibri"/>
        </w:rPr>
        <w:t xml:space="preserve">Catarina                                                                    </w:t>
      </w:r>
      <w:r w:rsidRPr="00EB5338">
        <w:rPr>
          <w:rFonts w:ascii="Calibri" w:hAnsi="Calibri" w:cs="Calibri"/>
          <w:sz w:val="22"/>
        </w:rPr>
        <w:t xml:space="preserve">   CNPJ 20.819.329/0001-96</w:t>
      </w:r>
    </w:p>
    <w:p w14:paraId="56AF2F4C" w14:textId="46A87E6E" w:rsidR="00EB5338" w:rsidRDefault="00EB5338" w:rsidP="00EB5338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 w:rsidR="000C65C5">
        <w:rPr>
          <w:rFonts w:ascii="Calibri" w:hAnsi="Calibri" w:cs="Calibri"/>
          <w:i/>
          <w:iCs/>
          <w:sz w:val="22"/>
        </w:rPr>
        <w:t xml:space="preserve">   </w:t>
      </w:r>
      <w:proofErr w:type="gramEnd"/>
      <w:r w:rsidR="000C65C5"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 </w:t>
      </w:r>
      <w:r w:rsidR="000C65C5" w:rsidRPr="0034514C">
        <w:rPr>
          <w:rFonts w:ascii="Calibri" w:hAnsi="Calibri" w:cs="Calibri"/>
          <w:i/>
          <w:iCs/>
          <w:sz w:val="22"/>
        </w:rPr>
        <w:t>(</w:t>
      </w:r>
      <w:r w:rsidR="000C65C5">
        <w:rPr>
          <w:rFonts w:ascii="Calibri" w:hAnsi="Calibri" w:cs="Calibri"/>
          <w:i/>
          <w:iCs/>
          <w:sz w:val="22"/>
        </w:rPr>
        <w:t>A</w:t>
      </w:r>
      <w:r w:rsidR="000C65C5" w:rsidRPr="0034514C">
        <w:rPr>
          <w:rFonts w:ascii="Calibri" w:hAnsi="Calibri" w:cs="Calibri"/>
          <w:i/>
          <w:iCs/>
          <w:sz w:val="22"/>
        </w:rPr>
        <w:t>ssinatura Digital)</w:t>
      </w:r>
    </w:p>
    <w:p w14:paraId="6FF6C7BF" w14:textId="598387A6" w:rsidR="000C65C5" w:rsidRDefault="000C65C5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Contratada</w:t>
      </w:r>
    </w:p>
    <w:p w14:paraId="70F058F8" w14:textId="77777777" w:rsidR="004F2645" w:rsidRDefault="004F2645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32DBDF23" w14:textId="77777777" w:rsidR="004F2645" w:rsidRDefault="004F2645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3F5F783D" w14:textId="77777777" w:rsidR="004F2645" w:rsidRDefault="004F2645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7A627A25" w14:textId="038CF117" w:rsidR="004F2645" w:rsidRDefault="004F2645" w:rsidP="00EB5338">
      <w:pPr>
        <w:ind w:right="27"/>
        <w:rPr>
          <w:rFonts w:ascii="Calibri" w:hAnsi="Calibri" w:cs="Calibri"/>
          <w:sz w:val="22"/>
        </w:rPr>
      </w:pPr>
      <w:r w:rsidRPr="004F2645">
        <w:rPr>
          <w:rFonts w:ascii="Calibri" w:hAnsi="Calibri" w:cs="Calibri"/>
          <w:sz w:val="22"/>
        </w:rPr>
        <w:t>BAGATOLI COMERCIO DE REFRIGERAÇÃO LTDA</w:t>
      </w:r>
      <w:r>
        <w:rPr>
          <w:rFonts w:ascii="Calibri" w:hAnsi="Calibri" w:cs="Calibri"/>
          <w:sz w:val="22"/>
        </w:rPr>
        <w:t xml:space="preserve">                                    </w:t>
      </w:r>
      <w:r w:rsidRPr="004F2645">
        <w:rPr>
          <w:rFonts w:ascii="Calibri" w:hAnsi="Calibri" w:cs="Calibri"/>
          <w:sz w:val="22"/>
        </w:rPr>
        <w:t>D. R. Castros Climatização LTDA</w:t>
      </w:r>
    </w:p>
    <w:p w14:paraId="10B02C53" w14:textId="70CF020C" w:rsidR="004F2645" w:rsidRDefault="004F2645" w:rsidP="00EB5338">
      <w:pPr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</w:t>
      </w:r>
      <w:r w:rsidRPr="00EB5338">
        <w:rPr>
          <w:rFonts w:ascii="Calibri" w:hAnsi="Calibri" w:cs="Calibri"/>
          <w:sz w:val="22"/>
        </w:rPr>
        <w:t>CNPJ</w:t>
      </w:r>
      <w:r>
        <w:rPr>
          <w:rFonts w:ascii="Calibri" w:hAnsi="Calibri" w:cs="Calibri"/>
          <w:sz w:val="22"/>
        </w:rPr>
        <w:t xml:space="preserve"> </w:t>
      </w:r>
      <w:r w:rsidRPr="004F2645">
        <w:rPr>
          <w:rFonts w:ascii="Calibri" w:hAnsi="Calibri" w:cs="Calibri"/>
          <w:sz w:val="22"/>
        </w:rPr>
        <w:t>00.897.750/0001-08</w:t>
      </w:r>
      <w:r>
        <w:rPr>
          <w:rFonts w:ascii="Calibri" w:hAnsi="Calibri" w:cs="Calibri"/>
          <w:sz w:val="22"/>
        </w:rPr>
        <w:t xml:space="preserve">                                                                       </w:t>
      </w:r>
      <w:r w:rsidRPr="00EB5338">
        <w:rPr>
          <w:rFonts w:ascii="Calibri" w:hAnsi="Calibri" w:cs="Calibri"/>
          <w:sz w:val="22"/>
        </w:rPr>
        <w:t>CNPJ</w:t>
      </w:r>
      <w:r>
        <w:rPr>
          <w:rFonts w:ascii="Calibri" w:hAnsi="Calibri" w:cs="Calibri"/>
          <w:sz w:val="22"/>
        </w:rPr>
        <w:t xml:space="preserve"> </w:t>
      </w:r>
      <w:r w:rsidRPr="004F2645">
        <w:rPr>
          <w:rFonts w:ascii="Calibri" w:hAnsi="Calibri" w:cs="Calibri"/>
          <w:sz w:val="22"/>
        </w:rPr>
        <w:t>22.867.040/0001-78</w:t>
      </w:r>
    </w:p>
    <w:p w14:paraId="249E3464" w14:textId="3108442E" w:rsidR="004F2645" w:rsidRDefault="004F2645" w:rsidP="00EB5338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8E22EB9" w14:textId="77777777" w:rsidR="004F2645" w:rsidRDefault="004F2645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Contratada                                                                                              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</w:p>
    <w:p w14:paraId="66DB2976" w14:textId="5A8E76B6" w:rsidR="00180AAE" w:rsidRDefault="00180AAE" w:rsidP="00EB5338">
      <w:pPr>
        <w:ind w:right="27"/>
        <w:rPr>
          <w:rFonts w:ascii="Calibri" w:hAnsi="Calibri" w:cs="Calibri"/>
          <w:sz w:val="22"/>
          <w:szCs w:val="22"/>
        </w:rPr>
      </w:pPr>
      <w:r w:rsidRPr="00180AAE">
        <w:rPr>
          <w:rFonts w:ascii="Calibri" w:hAnsi="Calibri" w:cs="Calibri"/>
          <w:sz w:val="22"/>
          <w:szCs w:val="22"/>
        </w:rPr>
        <w:lastRenderedPageBreak/>
        <w:t>ECOSOLYS DA AMAZONIA INDUSTRIAL LTDA</w:t>
      </w:r>
      <w:r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180AAE">
        <w:rPr>
          <w:rFonts w:ascii="Calibri" w:hAnsi="Calibri" w:cs="Calibri"/>
          <w:sz w:val="22"/>
          <w:szCs w:val="22"/>
        </w:rPr>
        <w:t xml:space="preserve">ELETRO CENTRO COMÉRCIO DE PEÇAS E </w:t>
      </w:r>
    </w:p>
    <w:p w14:paraId="0715140D" w14:textId="77777777" w:rsidR="00180AAE" w:rsidRDefault="00180AAE" w:rsidP="00EB5338">
      <w:pPr>
        <w:ind w:right="2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             </w:t>
      </w:r>
      <w:r w:rsidRPr="00EB5338">
        <w:rPr>
          <w:rFonts w:ascii="Calibri" w:hAnsi="Calibri" w:cs="Calibri"/>
          <w:sz w:val="22"/>
        </w:rPr>
        <w:t>CNPJ</w:t>
      </w:r>
      <w:r>
        <w:rPr>
          <w:rFonts w:ascii="Calibri" w:hAnsi="Calibri" w:cs="Calibri"/>
          <w:sz w:val="22"/>
          <w:szCs w:val="22"/>
        </w:rPr>
        <w:t xml:space="preserve"> </w:t>
      </w:r>
      <w:r w:rsidRPr="00180AAE">
        <w:rPr>
          <w:rFonts w:ascii="Calibri" w:hAnsi="Calibri" w:cs="Calibri"/>
          <w:sz w:val="22"/>
          <w:szCs w:val="22"/>
        </w:rPr>
        <w:t>53.482.135.0001/05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</w:t>
      </w:r>
      <w:r w:rsidRPr="00180AAE">
        <w:rPr>
          <w:rFonts w:ascii="Calibri" w:hAnsi="Calibri" w:cs="Calibri"/>
          <w:sz w:val="22"/>
          <w:szCs w:val="22"/>
        </w:rPr>
        <w:t xml:space="preserve">ELETROELETRÔNICOS LTDA                       </w:t>
      </w:r>
    </w:p>
    <w:p w14:paraId="400E7FE9" w14:textId="65E995EB" w:rsidR="004F2645" w:rsidRDefault="00180AAE" w:rsidP="00EB5338">
      <w:pPr>
        <w:ind w:right="27"/>
        <w:rPr>
          <w:rFonts w:ascii="Calibri" w:hAnsi="Calibri" w:cs="Calibri"/>
          <w:sz w:val="22"/>
        </w:rPr>
      </w:pPr>
      <w:r w:rsidRPr="00180AAE"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</w:t>
      </w:r>
      <w:r w:rsidRPr="00180AAE">
        <w:rPr>
          <w:rFonts w:ascii="Calibri" w:hAnsi="Calibri" w:cs="Calibri"/>
          <w:sz w:val="22"/>
        </w:rPr>
        <w:t>CNPJ 16.779.255/0002-15</w:t>
      </w:r>
    </w:p>
    <w:p w14:paraId="777A3716" w14:textId="13D0E978" w:rsidR="00180AAE" w:rsidRDefault="00180AAE" w:rsidP="00180AAE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Contratada                                               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proofErr w:type="gramEnd"/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4CB0DA" w14:textId="2865A3BE" w:rsidR="00180AAE" w:rsidRDefault="00180AAE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Contratada</w:t>
      </w:r>
    </w:p>
    <w:p w14:paraId="2DD50D73" w14:textId="77777777" w:rsidR="00EC35F9" w:rsidRDefault="00EC35F9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16A4A9C" w14:textId="77777777" w:rsidR="00EC35F9" w:rsidRDefault="00EC35F9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3463F2B7" w14:textId="77777777" w:rsidR="00BF7B1D" w:rsidRDefault="00BF7B1D" w:rsidP="00EB53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05A200BF" w14:textId="6CC3CD1E" w:rsidR="00EC35F9" w:rsidRDefault="00BF7B1D" w:rsidP="00EB5338">
      <w:pPr>
        <w:ind w:right="2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</w:t>
      </w:r>
      <w:r w:rsidR="00EC35F9" w:rsidRPr="00EC35F9">
        <w:rPr>
          <w:rFonts w:ascii="Calibri" w:hAnsi="Calibri" w:cs="Calibri"/>
          <w:sz w:val="22"/>
          <w:szCs w:val="22"/>
        </w:rPr>
        <w:t>GILVAN SOARES PEREIRA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</w:t>
      </w:r>
      <w:r w:rsidRPr="00BF7B1D">
        <w:rPr>
          <w:rFonts w:ascii="Calibri" w:hAnsi="Calibri" w:cs="Calibri"/>
          <w:sz w:val="22"/>
          <w:szCs w:val="22"/>
        </w:rPr>
        <w:t>TECNOBLU COMERCIO DE REFRIGERAÇÃO LTDA</w:t>
      </w:r>
    </w:p>
    <w:p w14:paraId="6CA919D0" w14:textId="6937E5FC" w:rsidR="00BF7B1D" w:rsidRDefault="00BF7B1D" w:rsidP="00EB5338">
      <w:pPr>
        <w:ind w:right="2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CNPJ 44.435.768/0001-63                                                             CNPJ </w:t>
      </w:r>
      <w:r w:rsidRPr="00BF7B1D">
        <w:rPr>
          <w:rFonts w:ascii="Calibri" w:hAnsi="Calibri" w:cs="Calibri"/>
          <w:sz w:val="22"/>
          <w:szCs w:val="22"/>
        </w:rPr>
        <w:t>21.613.975/0001-65</w:t>
      </w:r>
    </w:p>
    <w:p w14:paraId="41D3E115" w14:textId="41EE6365" w:rsidR="00BF7B1D" w:rsidRDefault="00BF7B1D" w:rsidP="00EB5338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BCF3E53" w14:textId="3754E4FB" w:rsidR="00BF7B1D" w:rsidRPr="00EC35F9" w:rsidRDefault="00BF7B1D" w:rsidP="00EB5338">
      <w:pPr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Contratada                                                                                      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</w:p>
    <w:sectPr w:rsidR="00BF7B1D" w:rsidRPr="00EC35F9" w:rsidSect="00EB5338">
      <w:headerReference w:type="default" r:id="rId8"/>
      <w:footerReference w:type="default" r:id="rId9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5A83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5555"/>
    <w:rsid w:val="00086A14"/>
    <w:rsid w:val="00087B95"/>
    <w:rsid w:val="00090343"/>
    <w:rsid w:val="00094A34"/>
    <w:rsid w:val="00095A81"/>
    <w:rsid w:val="0009650D"/>
    <w:rsid w:val="00097E5C"/>
    <w:rsid w:val="000A1426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65C5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171C"/>
    <w:rsid w:val="00145826"/>
    <w:rsid w:val="00145C13"/>
    <w:rsid w:val="001500A5"/>
    <w:rsid w:val="001511A5"/>
    <w:rsid w:val="0015401A"/>
    <w:rsid w:val="00154ACB"/>
    <w:rsid w:val="0015553C"/>
    <w:rsid w:val="00156846"/>
    <w:rsid w:val="00156B8C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AAE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9747D"/>
    <w:rsid w:val="001A21FE"/>
    <w:rsid w:val="001A25ED"/>
    <w:rsid w:val="001A794A"/>
    <w:rsid w:val="001A7F5F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2745A"/>
    <w:rsid w:val="002312F4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311B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3D2"/>
    <w:rsid w:val="0032145D"/>
    <w:rsid w:val="00322E6D"/>
    <w:rsid w:val="00326BEB"/>
    <w:rsid w:val="00327EC7"/>
    <w:rsid w:val="003324C9"/>
    <w:rsid w:val="00332592"/>
    <w:rsid w:val="00333F74"/>
    <w:rsid w:val="00335C42"/>
    <w:rsid w:val="0034514C"/>
    <w:rsid w:val="00346094"/>
    <w:rsid w:val="00346365"/>
    <w:rsid w:val="003509C7"/>
    <w:rsid w:val="00351ACE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763FF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2D35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B710F"/>
    <w:rsid w:val="003C0336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20A4"/>
    <w:rsid w:val="00423006"/>
    <w:rsid w:val="00423FB4"/>
    <w:rsid w:val="00424A98"/>
    <w:rsid w:val="00431E12"/>
    <w:rsid w:val="004327A7"/>
    <w:rsid w:val="0043457F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6E57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14F"/>
    <w:rsid w:val="004E3A51"/>
    <w:rsid w:val="004E478B"/>
    <w:rsid w:val="004E6EB8"/>
    <w:rsid w:val="004F06D3"/>
    <w:rsid w:val="004F12CE"/>
    <w:rsid w:val="004F22FD"/>
    <w:rsid w:val="004F2645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648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0887"/>
    <w:rsid w:val="0059410A"/>
    <w:rsid w:val="00595463"/>
    <w:rsid w:val="0059571B"/>
    <w:rsid w:val="005A0C61"/>
    <w:rsid w:val="005A450F"/>
    <w:rsid w:val="005A524C"/>
    <w:rsid w:val="005A60E9"/>
    <w:rsid w:val="005B0A0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071E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17433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798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417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1022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31CC"/>
    <w:rsid w:val="009065E8"/>
    <w:rsid w:val="00907ACE"/>
    <w:rsid w:val="00912CA0"/>
    <w:rsid w:val="009134AC"/>
    <w:rsid w:val="009139B5"/>
    <w:rsid w:val="00913C73"/>
    <w:rsid w:val="00913E80"/>
    <w:rsid w:val="00915A6D"/>
    <w:rsid w:val="009175EF"/>
    <w:rsid w:val="00921212"/>
    <w:rsid w:val="00922018"/>
    <w:rsid w:val="0092236E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559E6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531B"/>
    <w:rsid w:val="009A70BA"/>
    <w:rsid w:val="009A7933"/>
    <w:rsid w:val="009A7F89"/>
    <w:rsid w:val="009B05CD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695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68EB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87CE2"/>
    <w:rsid w:val="00A900CA"/>
    <w:rsid w:val="00A91810"/>
    <w:rsid w:val="00A91F19"/>
    <w:rsid w:val="00A92D9E"/>
    <w:rsid w:val="00A94E47"/>
    <w:rsid w:val="00A976E5"/>
    <w:rsid w:val="00A97C1C"/>
    <w:rsid w:val="00AA107D"/>
    <w:rsid w:val="00AA13C7"/>
    <w:rsid w:val="00AA2CEC"/>
    <w:rsid w:val="00AB23E9"/>
    <w:rsid w:val="00AB2963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066F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BF7B1D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5EDE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45AD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3F97"/>
    <w:rsid w:val="00D158A5"/>
    <w:rsid w:val="00D15D25"/>
    <w:rsid w:val="00D16E42"/>
    <w:rsid w:val="00D1718F"/>
    <w:rsid w:val="00D207EF"/>
    <w:rsid w:val="00D2315D"/>
    <w:rsid w:val="00D24E5C"/>
    <w:rsid w:val="00D2629E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510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08C6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584E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288F"/>
    <w:rsid w:val="00EA465E"/>
    <w:rsid w:val="00EB3FC9"/>
    <w:rsid w:val="00EB5338"/>
    <w:rsid w:val="00EB75EA"/>
    <w:rsid w:val="00EB7782"/>
    <w:rsid w:val="00EB7956"/>
    <w:rsid w:val="00EB7A6E"/>
    <w:rsid w:val="00EC273A"/>
    <w:rsid w:val="00EC35F9"/>
    <w:rsid w:val="00ED124B"/>
    <w:rsid w:val="00ED285B"/>
    <w:rsid w:val="00ED53ED"/>
    <w:rsid w:val="00ED57B5"/>
    <w:rsid w:val="00EE1197"/>
    <w:rsid w:val="00EE2550"/>
    <w:rsid w:val="00EE2CB1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6FDD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3F1D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550A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qFormat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uiPriority w:val="99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uiPriority w:val="99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uiPriority w:val="99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uiPriority w:val="99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56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025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24851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531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36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945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562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7600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F537A"/>
    <w:rsid w:val="0014171C"/>
    <w:rsid w:val="00163184"/>
    <w:rsid w:val="002611AB"/>
    <w:rsid w:val="003F7607"/>
    <w:rsid w:val="004149CD"/>
    <w:rsid w:val="0043457F"/>
    <w:rsid w:val="004B2F91"/>
    <w:rsid w:val="00505832"/>
    <w:rsid w:val="0054441A"/>
    <w:rsid w:val="00567648"/>
    <w:rsid w:val="005B0A09"/>
    <w:rsid w:val="005F14F9"/>
    <w:rsid w:val="006738B0"/>
    <w:rsid w:val="00695DD5"/>
    <w:rsid w:val="006D7639"/>
    <w:rsid w:val="00712F71"/>
    <w:rsid w:val="00891022"/>
    <w:rsid w:val="008F6EA5"/>
    <w:rsid w:val="00930EA8"/>
    <w:rsid w:val="009A05A2"/>
    <w:rsid w:val="00A1342A"/>
    <w:rsid w:val="00A3182D"/>
    <w:rsid w:val="00AA7AFB"/>
    <w:rsid w:val="00B4559A"/>
    <w:rsid w:val="00BA2BC2"/>
    <w:rsid w:val="00D13F97"/>
    <w:rsid w:val="00DC2A55"/>
    <w:rsid w:val="00E17B52"/>
    <w:rsid w:val="00E408C6"/>
    <w:rsid w:val="00F11930"/>
    <w:rsid w:val="00F2680D"/>
    <w:rsid w:val="00F3313F"/>
    <w:rsid w:val="00F50A63"/>
    <w:rsid w:val="00F549D1"/>
    <w:rsid w:val="00FC3F1D"/>
    <w:rsid w:val="00FC4705"/>
    <w:rsid w:val="00FD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2</Pages>
  <Words>767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138</cp:revision>
  <cp:lastPrinted>2025-08-18T18:27:00Z</cp:lastPrinted>
  <dcterms:created xsi:type="dcterms:W3CDTF">2020-05-14T18:48:00Z</dcterms:created>
  <dcterms:modified xsi:type="dcterms:W3CDTF">2025-08-18T18:27:00Z</dcterms:modified>
</cp:coreProperties>
</file>